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D538AA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BC76E4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A62D81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C76E4" w:rsidRPr="009916A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B832F2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C76E4">
        <w:rPr>
          <w:rFonts w:ascii="Garamond" w:hAnsi="Garamond" w:cs="Arial"/>
          <w:sz w:val="22"/>
          <w:szCs w:val="22"/>
        </w:rPr>
        <w:t>13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14FD4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5CF90" w14:textId="77777777" w:rsidR="0077140E" w:rsidRDefault="0077140E" w:rsidP="00795AAC">
      <w:r>
        <w:separator/>
      </w:r>
    </w:p>
  </w:endnote>
  <w:endnote w:type="continuationSeparator" w:id="0">
    <w:p w14:paraId="4720C760" w14:textId="77777777" w:rsidR="0077140E" w:rsidRDefault="0077140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8E82" w14:textId="77777777" w:rsidR="0077140E" w:rsidRDefault="0077140E" w:rsidP="00795AAC">
      <w:r>
        <w:separator/>
      </w:r>
    </w:p>
  </w:footnote>
  <w:footnote w:type="continuationSeparator" w:id="0">
    <w:p w14:paraId="0A4CAE4F" w14:textId="77777777" w:rsidR="0077140E" w:rsidRDefault="0077140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fYgV5mL0eLJhQRDP3dLTriooOEkYeF9IBLbP9uFp1bQ=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rC+MGjHlKzfw6qUmTtM5YRkDe22ZaDJiDapdxqKf4Ps=</DigestValue>
    </Reference>
  </SignedInfo>
  <SignatureValue>MajoXrR0YBl/2VPopevLZOijXFlGOUfYch+j+PdV4IaFAOJQRPB5h+Ir2mF++MrUV9nm6lv6MrcW
HeRB3arauysAR4GatzQKZRQ7ABqDlWrnknXBAwPrhDsrp+qQ43pWzKQVQomUj79+tfyaGS0O8ylD
CrBvze94hG2jRZhzgKFUY8PDPk0Y3aAZRHk9j7g+B37EiBKy+8LgrtbzqKS+RVgZFTwS9oSJAxD0
71T12SrA6tb7qhoLo+fXBT49pegM0KyVjJ4BqL+JSVnx0Bk0OKUhW4zDxoOZcwT4fLEMaU1QeKxL
youtUYor1z/rzFuir4guLmdP8xtd60mzkdRK5g==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ECYQ/bdYi6l/ca3anKW3p5QKBpox8hyymbv8Ul6jTLk=</DigestValue>
      </Reference>
      <Reference URI="/word/document.xml?ContentType=application/vnd.openxmlformats-officedocument.wordprocessingml.document.main+xml">
        <DigestMethod Algorithm="http://www.w3.org/2001/04/xmlenc#sha256"/>
        <DigestValue>E31fSlroF5XG5H3hhZi0KnQVYL0H1Ne7vfYXC38wvTA=</DigestValue>
      </Reference>
      <Reference URI="/word/endnotes.xml?ContentType=application/vnd.openxmlformats-officedocument.wordprocessingml.endnotes+xml">
        <DigestMethod Algorithm="http://www.w3.org/2001/04/xmlenc#sha256"/>
        <DigestValue>DkdcsktLIXE9mu7n3tC4OBEQa7SCM8ufjkTuJBRhQfQ=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0D3JFoaIba5yGNhO6MkiMHMSrcD+oo0bEBAWzNFkZ2s=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qXxR7ckyeHg/bKZR2QHw2VlHjHMdOl6l/PwpBa6ChcM=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2023-06-01T07:13:29Z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2023-06-01T07:13:29Z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82</cp:revision>
  <cp:lastPrinted>2018-08-08T13:48:00Z</cp:lastPrinted>
  <dcterms:created xsi:type="dcterms:W3CDTF">2021-09-20T07:59:00Z</dcterms:created>
  <dcterms:modified xsi:type="dcterms:W3CDTF">2023-06-01T07:13:00Z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